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D44EB" w14:textId="77777777" w:rsidR="00544779" w:rsidRDefault="00544779" w:rsidP="00544779">
      <w:pPr>
        <w:pStyle w:val="Standard"/>
        <w:suppressAutoHyphens/>
        <w:spacing w:line="276" w:lineRule="auto"/>
        <w:jc w:val="right"/>
      </w:pPr>
      <w:r>
        <w:rPr>
          <w:rFonts w:ascii="Calibri" w:hAnsi="Calibri" w:cs="TimesNewRomanPSMT"/>
        </w:rPr>
        <w:t xml:space="preserve">                                                                                                 </w:t>
      </w:r>
      <w:r>
        <w:rPr>
          <w:rFonts w:ascii="Calibri" w:hAnsi="Calibri" w:cs="TimesNewRomanPSMT"/>
          <w:i/>
          <w:iCs/>
        </w:rPr>
        <w:t xml:space="preserve"> </w:t>
      </w:r>
      <w:r>
        <w:rPr>
          <w:rFonts w:ascii="Calibri" w:hAnsi="Calibri" w:cs="Times New Roman"/>
          <w:b/>
          <w:bCs/>
          <w:i/>
          <w:iCs/>
        </w:rPr>
        <w:t>Dodatek nr 3a do SWZ</w:t>
      </w:r>
    </w:p>
    <w:p w14:paraId="0219EC40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Zamawiający:</w:t>
      </w:r>
    </w:p>
    <w:p w14:paraId="0254F399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Centrum Usług Wspólnych</w:t>
      </w:r>
    </w:p>
    <w:p w14:paraId="1011F82C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ul. Sokola 4, 97-500 Radomsko</w:t>
      </w:r>
    </w:p>
    <w:p w14:paraId="1C6A5D52" w14:textId="77777777" w:rsidR="00544779" w:rsidRPr="00EA67D8" w:rsidRDefault="00544779" w:rsidP="00544779">
      <w:pPr>
        <w:spacing w:line="276" w:lineRule="auto"/>
        <w:rPr>
          <w:rFonts w:asciiTheme="minorHAnsi" w:hAnsiTheme="minorHAnsi" w:cstheme="minorHAnsi"/>
          <w:b/>
          <w:bCs/>
        </w:rPr>
      </w:pPr>
      <w:r w:rsidRPr="00EA67D8">
        <w:rPr>
          <w:rFonts w:asciiTheme="minorHAnsi" w:hAnsiTheme="minorHAnsi" w:cstheme="minorHAnsi"/>
          <w:b/>
          <w:bCs/>
        </w:rPr>
        <w:t>tel. 44 683-21-91</w:t>
      </w:r>
    </w:p>
    <w:p w14:paraId="378AD92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NIP 772-24-11-064,  REGON 366028615</w:t>
      </w:r>
    </w:p>
    <w:p w14:paraId="134E56B0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(pełna nazwa, adres)</w:t>
      </w:r>
    </w:p>
    <w:p w14:paraId="3F60693E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</w:p>
    <w:p w14:paraId="70B2380D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Wykonawca:</w:t>
      </w:r>
    </w:p>
    <w:p w14:paraId="001D445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</w:t>
      </w:r>
    </w:p>
    <w:p w14:paraId="7DD34339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………………………………...</w:t>
      </w:r>
    </w:p>
    <w:p w14:paraId="2CC6D373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…………................................</w:t>
      </w:r>
    </w:p>
    <w:p w14:paraId="62AAC0A9" w14:textId="77777777" w:rsidR="00544779" w:rsidRDefault="00544779" w:rsidP="00544779">
      <w:pPr>
        <w:pStyle w:val="Standard"/>
        <w:suppressAutoHyphens/>
        <w:spacing w:line="276" w:lineRule="auto"/>
      </w:pPr>
      <w:r>
        <w:rPr>
          <w:rFonts w:ascii="Calibri" w:hAnsi="Calibri" w:cs="Times New Roman"/>
          <w:i/>
          <w:iCs/>
        </w:rPr>
        <w:t>(pełna nazwa/firma, adres, NIP)</w:t>
      </w:r>
    </w:p>
    <w:p w14:paraId="4BAE041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 xml:space="preserve">            </w:t>
      </w:r>
    </w:p>
    <w:p w14:paraId="6DDFA10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reprezentowany przez:</w:t>
      </w:r>
    </w:p>
    <w:p w14:paraId="373145A3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78494BC3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</w:t>
      </w:r>
    </w:p>
    <w:p w14:paraId="2EEC77F8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  <w:r>
        <w:rPr>
          <w:rFonts w:ascii="Calibri" w:hAnsi="Calibri" w:cs="Times New Roman"/>
          <w:i/>
          <w:iCs/>
        </w:rPr>
        <w:t>(imię, nazwisko, stanowisko/podstawa do reprezentacji)</w:t>
      </w:r>
    </w:p>
    <w:p w14:paraId="40C32FF3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  <w:i/>
          <w:iCs/>
        </w:rPr>
      </w:pPr>
    </w:p>
    <w:p w14:paraId="1B13425D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  <w:color w:val="C9211E"/>
        </w:rPr>
      </w:pPr>
      <w:r>
        <w:rPr>
          <w:rFonts w:ascii="Calibri" w:hAnsi="Calibri" w:cs="Times New Roman"/>
          <w:b/>
          <w:bCs/>
          <w:color w:val="C9211E"/>
        </w:rPr>
        <w:t>Oświadczenie Wykonawcy (składa każdy z Wykonawców )</w:t>
      </w:r>
    </w:p>
    <w:p w14:paraId="4CE5AF65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składane na podstawie art. 125 ust. 1 ustawy z dnia 11 września 2019 r.</w:t>
      </w:r>
    </w:p>
    <w:p w14:paraId="228685B8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Prawo zamówień publicznych (dalej zwanej: ustawą </w:t>
      </w:r>
      <w:proofErr w:type="spellStart"/>
      <w:r>
        <w:rPr>
          <w:rFonts w:ascii="Calibri" w:hAnsi="Calibri" w:cs="Times New Roman"/>
          <w:b/>
          <w:bCs/>
        </w:rPr>
        <w:t>Pzp</w:t>
      </w:r>
      <w:proofErr w:type="spellEnd"/>
      <w:r>
        <w:rPr>
          <w:rFonts w:ascii="Calibri" w:hAnsi="Calibri" w:cs="Times New Roman"/>
          <w:b/>
          <w:bCs/>
        </w:rPr>
        <w:t>),</w:t>
      </w:r>
    </w:p>
    <w:p w14:paraId="1DC49706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</w:p>
    <w:p w14:paraId="19E276FB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DOTYCZĄCE SPEŁNIANIA WARUNKÓW UDZIAŁU W POSTĘPOWANIU</w:t>
      </w:r>
    </w:p>
    <w:p w14:paraId="1FFB3EB2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4A0FF65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 w:cs="Times New Roman"/>
        </w:rPr>
      </w:pPr>
      <w:r>
        <w:rPr>
          <w:rFonts w:ascii="Calibri" w:hAnsi="Calibri" w:cs="Times New Roman"/>
        </w:rPr>
        <w:t>Przystępując do postępowania o udzielenie zamówienia publicznego prowadzonego pod nazwą:</w:t>
      </w:r>
    </w:p>
    <w:p w14:paraId="2F72792B" w14:textId="2FF32E07" w:rsidR="00544779" w:rsidRDefault="00544779" w:rsidP="00544779">
      <w:pPr>
        <w:pStyle w:val="Standard"/>
        <w:suppressAutoHyphens/>
        <w:spacing w:line="276" w:lineRule="auto"/>
        <w:jc w:val="center"/>
      </w:pPr>
      <w:r>
        <w:rPr>
          <w:rFonts w:ascii="Calibri" w:eastAsia="Arial" w:hAnsi="Calibri" w:cs="Arial"/>
          <w:b/>
          <w:bCs/>
          <w:color w:val="000000"/>
          <w:w w:val="107"/>
          <w:lang w:eastAsia="hi-IN"/>
        </w:rPr>
        <w:br/>
      </w:r>
      <w:r>
        <w:rPr>
          <w:rFonts w:ascii="Calibri" w:hAnsi="Calibri"/>
          <w:b/>
          <w:bCs/>
        </w:rPr>
        <w:t>"Wykonanie usługi turystycznej polegającej na zorganizowaniu wypoczynku – obozu letniego dla dzieci i młodzieży w Grecji ze zwiedzaniem Grecji i Macedonii”</w:t>
      </w:r>
    </w:p>
    <w:p w14:paraId="559F384B" w14:textId="77777777" w:rsidR="00544779" w:rsidRDefault="00544779" w:rsidP="00544779">
      <w:pPr>
        <w:pStyle w:val="Standard"/>
        <w:suppressAutoHyphens/>
        <w:spacing w:line="276" w:lineRule="auto"/>
        <w:jc w:val="center"/>
        <w:rPr>
          <w:rFonts w:ascii="Calibri" w:hAnsi="Calibri"/>
        </w:rPr>
      </w:pPr>
    </w:p>
    <w:p w14:paraId="583F6EA2" w14:textId="77777777" w:rsidR="00544779" w:rsidRDefault="00544779" w:rsidP="00544779">
      <w:pPr>
        <w:pStyle w:val="Standard"/>
        <w:suppressAutoHyphens/>
        <w:spacing w:line="276" w:lineRule="auto"/>
        <w:jc w:val="center"/>
      </w:pPr>
      <w:r>
        <w:rPr>
          <w:rFonts w:ascii="Calibri" w:hAnsi="Calibri"/>
        </w:rPr>
        <w:t>j</w:t>
      </w:r>
      <w:r>
        <w:rPr>
          <w:rFonts w:ascii="Calibri" w:hAnsi="Calibri" w:cs="Times New Roman"/>
        </w:rPr>
        <w:t>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14843171" w14:textId="1411C47D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08ABAF7A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</w:p>
    <w:p w14:paraId="2E6987CE" w14:textId="77777777" w:rsidR="00544779" w:rsidRDefault="00544779" w:rsidP="00544779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</w:rPr>
        <w:t xml:space="preserve">1. Oświadczam, że </w:t>
      </w:r>
      <w:r>
        <w:rPr>
          <w:rFonts w:ascii="Calibri" w:hAnsi="Calibri" w:cs="Times New Roman"/>
          <w:b/>
          <w:bCs/>
        </w:rPr>
        <w:t xml:space="preserve">spełniam warunki udziału </w:t>
      </w:r>
      <w:r>
        <w:rPr>
          <w:rFonts w:ascii="Calibri" w:hAnsi="Calibri" w:cs="Times New Roman"/>
        </w:rPr>
        <w:t xml:space="preserve">w postępowaniu określone przez zamawiającego </w:t>
      </w:r>
      <w:r>
        <w:rPr>
          <w:rFonts w:ascii="Calibri" w:hAnsi="Calibri" w:cs="Times New Roman"/>
        </w:rPr>
        <w:br/>
      </w:r>
      <w:r>
        <w:rPr>
          <w:rFonts w:ascii="Calibri" w:hAnsi="Calibri" w:cs="Times New Roman"/>
          <w:b/>
          <w:bCs/>
        </w:rPr>
        <w:t xml:space="preserve">w rozdziale 5 pkt 5.2 Specyfikacji Warunków Zamówienia i w ogłoszeniu </w:t>
      </w:r>
      <w:r>
        <w:rPr>
          <w:rFonts w:ascii="Calibri" w:hAnsi="Calibri" w:cs="Times New Roman"/>
          <w:b/>
          <w:bCs/>
        </w:rPr>
        <w:br/>
        <w:t>o zamówieniu.</w:t>
      </w:r>
    </w:p>
    <w:p w14:paraId="306B85BD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326AF504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427B7A5D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4E4D8B38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0C20FBFA" w14:textId="77777777" w:rsidR="00170A7B" w:rsidRDefault="00170A7B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218BB5D1" w14:textId="0FE2D563" w:rsidR="00544779" w:rsidRDefault="00544779" w:rsidP="00544779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lastRenderedPageBreak/>
        <w:t xml:space="preserve">2. </w:t>
      </w:r>
      <w:r>
        <w:rPr>
          <w:rFonts w:ascii="Calibri" w:hAnsi="Calibri" w:cs="Arial"/>
          <w:b/>
          <w:bCs/>
        </w:rPr>
        <w:t xml:space="preserve">Oświadczam, że w celu </w:t>
      </w:r>
      <w:r>
        <w:rPr>
          <w:rFonts w:ascii="Calibri" w:hAnsi="Calibri" w:cs="Times New Roman"/>
          <w:b/>
          <w:bCs/>
        </w:rPr>
        <w:t>potwierdzenia spełniania warunków udziału w postępowaniu</w:t>
      </w:r>
      <w:r>
        <w:rPr>
          <w:rFonts w:ascii="Calibri" w:hAnsi="Calibri" w:cs="Arial"/>
          <w:b/>
          <w:bCs/>
        </w:rPr>
        <w:t>, określonych przez zamawiającego w rozdziale 5 pkt 5.2 Specyfikacji Warunków Zamówienia i w ogłoszeniu o zamówieniu</w:t>
      </w:r>
      <w:r>
        <w:rPr>
          <w:rFonts w:ascii="Calibri" w:hAnsi="Calibri" w:cs="Arial"/>
          <w:b/>
          <w:bCs/>
          <w:i/>
        </w:rPr>
        <w:t>,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</w:rPr>
        <w:t>polegam na zdolnościach następującego/-</w:t>
      </w:r>
      <w:proofErr w:type="spellStart"/>
      <w:r>
        <w:rPr>
          <w:rFonts w:ascii="Calibri" w:hAnsi="Calibri" w:cs="Arial"/>
        </w:rPr>
        <w:t>ych</w:t>
      </w:r>
      <w:proofErr w:type="spellEnd"/>
      <w:r>
        <w:rPr>
          <w:rFonts w:ascii="Calibri" w:hAnsi="Calibri" w:cs="Arial"/>
        </w:rPr>
        <w:t xml:space="preserve"> podmiotu/-ów udostępniającego/-</w:t>
      </w:r>
      <w:proofErr w:type="spellStart"/>
      <w:r>
        <w:rPr>
          <w:rFonts w:ascii="Calibri" w:hAnsi="Calibri" w:cs="Arial"/>
        </w:rPr>
        <w:t>ych</w:t>
      </w:r>
      <w:proofErr w:type="spellEnd"/>
      <w:r>
        <w:rPr>
          <w:rFonts w:ascii="Calibri" w:hAnsi="Calibri" w:cs="Arial"/>
        </w:rPr>
        <w:t xml:space="preserve"> zasoby: ………………………………………………………...............................................</w:t>
      </w:r>
    </w:p>
    <w:p w14:paraId="07CACD73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................................................................................................................................................</w:t>
      </w:r>
    </w:p>
    <w:p w14:paraId="0A3862F0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w następującym zakresie: ……………………………….....................................................</w:t>
      </w:r>
    </w:p>
    <w:p w14:paraId="30384078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……………………………………………………………………………………………............................................…… *</w:t>
      </w:r>
    </w:p>
    <w:p w14:paraId="790E06AB" w14:textId="77777777" w:rsidR="00544779" w:rsidRDefault="00544779" w:rsidP="00544779">
      <w:pPr>
        <w:pStyle w:val="Standard"/>
        <w:suppressAutoHyphens/>
        <w:spacing w:line="276" w:lineRule="auto"/>
        <w:jc w:val="center"/>
      </w:pPr>
      <w:r>
        <w:rPr>
          <w:rFonts w:ascii="Calibri" w:hAnsi="Calibri" w:cs="Arial"/>
        </w:rPr>
        <w:t>(wskazać podmiot : firma, NIP, adres) i podać zakres udostępnianych zasobów odpowiednio dot. każdego podmiotu).</w:t>
      </w:r>
    </w:p>
    <w:p w14:paraId="2A22CE7A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  <w:b/>
          <w:bCs/>
        </w:rPr>
      </w:pPr>
    </w:p>
    <w:p w14:paraId="1457D7A5" w14:textId="77777777" w:rsidR="00544779" w:rsidRDefault="00544779" w:rsidP="00544779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  <w:shd w:val="clear" w:color="auto" w:fill="CCCCCC"/>
        </w:rPr>
        <w:t>OŚWIADC</w:t>
      </w:r>
      <w:r>
        <w:rPr>
          <w:rFonts w:ascii="Calibri" w:hAnsi="Calibri" w:cs="Times New Roman"/>
          <w:b/>
          <w:bCs/>
          <w:shd w:val="clear" w:color="auto" w:fill="C0C0C0"/>
        </w:rPr>
        <w:t>ZENIE DOTYCZĄCE PODANYCH INFORMACJI:</w:t>
      </w:r>
    </w:p>
    <w:p w14:paraId="08F886B3" w14:textId="77777777" w:rsidR="00544779" w:rsidRDefault="00544779" w:rsidP="00544779">
      <w:pPr>
        <w:pStyle w:val="Standard"/>
        <w:suppressAutoHyphens/>
        <w:spacing w:line="276" w:lineRule="auto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3. Oświadczam, że wszystkie informacje podane w powyższych oświadczeniach są aktualne</w:t>
      </w:r>
      <w:r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Calibri" w:hAnsi="Calibri" w:cs="Times New Roman"/>
        </w:rPr>
        <w:tab/>
        <w:t xml:space="preserve">      </w:t>
      </w:r>
    </w:p>
    <w:p w14:paraId="41542585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430246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55F14906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248B6192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122AD138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0FA90725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6283D9F3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774D325D" w14:textId="77777777" w:rsidR="00544779" w:rsidRDefault="00544779" w:rsidP="00544779">
      <w:pPr>
        <w:pStyle w:val="Standard"/>
        <w:suppressAutoHyphens/>
        <w:spacing w:line="276" w:lineRule="auto"/>
        <w:jc w:val="both"/>
      </w:pPr>
      <w:r>
        <w:rPr>
          <w:rFonts w:ascii="Calibri" w:hAnsi="Calibri" w:cs="Times New Roman"/>
          <w:b/>
          <w:bCs/>
        </w:rPr>
        <w:t>* niepotrzebne skreślić</w:t>
      </w:r>
      <w:r>
        <w:rPr>
          <w:rFonts w:ascii="Calibri" w:hAnsi="Calibri" w:cs="Times New Roman"/>
        </w:rPr>
        <w:t xml:space="preserve">      </w:t>
      </w:r>
    </w:p>
    <w:p w14:paraId="679219FC" w14:textId="77777777" w:rsidR="00544779" w:rsidRDefault="00544779" w:rsidP="00544779">
      <w:pPr>
        <w:pStyle w:val="Standard"/>
        <w:suppressAutoHyphens/>
        <w:spacing w:line="276" w:lineRule="auto"/>
        <w:rPr>
          <w:rFonts w:ascii="Calibri" w:hAnsi="Calibri" w:cs="Times New Roman"/>
        </w:rPr>
      </w:pPr>
    </w:p>
    <w:p w14:paraId="76D418AB" w14:textId="77777777" w:rsidR="009A6470" w:rsidRDefault="009A6470"/>
    <w:sectPr w:rsidR="009A6470">
      <w:foot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D213" w14:textId="77777777" w:rsidR="00544779" w:rsidRDefault="00544779" w:rsidP="00544779">
      <w:r>
        <w:separator/>
      </w:r>
    </w:p>
  </w:endnote>
  <w:endnote w:type="continuationSeparator" w:id="0">
    <w:p w14:paraId="12DE8A75" w14:textId="77777777" w:rsidR="00544779" w:rsidRDefault="00544779" w:rsidP="0054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</w:font>
  <w:font w:name="TimesNewRomanPSMT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3095496"/>
      <w:docPartObj>
        <w:docPartGallery w:val="Page Numbers (Bottom of Page)"/>
        <w:docPartUnique/>
      </w:docPartObj>
    </w:sdtPr>
    <w:sdtEndPr/>
    <w:sdtContent>
      <w:p w14:paraId="6455F018" w14:textId="2F40251E" w:rsidR="00544779" w:rsidRDefault="005447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FBD0A8" w14:textId="77777777" w:rsidR="001C3E98" w:rsidRDefault="00170A7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56543" w14:textId="77777777" w:rsidR="00544779" w:rsidRDefault="00544779" w:rsidP="00544779">
      <w:r>
        <w:separator/>
      </w:r>
    </w:p>
  </w:footnote>
  <w:footnote w:type="continuationSeparator" w:id="0">
    <w:p w14:paraId="10A7D2F6" w14:textId="77777777" w:rsidR="00544779" w:rsidRDefault="00544779" w:rsidP="00544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79"/>
    <w:rsid w:val="00170A7B"/>
    <w:rsid w:val="0054427C"/>
    <w:rsid w:val="00544779"/>
    <w:rsid w:val="009A6470"/>
    <w:rsid w:val="00EB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6BAB"/>
  <w15:chartTrackingRefBased/>
  <w15:docId w15:val="{C654EB51-41CF-472A-BFBC-AEEE0E67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779"/>
    <w:pPr>
      <w:suppressAutoHyphens/>
      <w:autoSpaceDN w:val="0"/>
      <w:spacing w:after="0" w:line="240" w:lineRule="auto"/>
      <w:textAlignment w:val="baseline"/>
    </w:pPr>
    <w:rPr>
      <w:rFonts w:ascii="Liberation Serif" w:eastAsia="Liberation Serif" w:hAnsi="Liberation Serif" w:cs="Liberation Serif"/>
      <w:kern w:val="3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4779"/>
    <w:pPr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54477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779"/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4477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44779"/>
    <w:rPr>
      <w:rFonts w:ascii="Liberation Serif" w:eastAsia="Liberation Serif" w:hAnsi="Liberation Serif" w:cs="Mangal"/>
      <w:kern w:val="3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Węglewski</dc:creator>
  <cp:keywords/>
  <dc:description/>
  <cp:lastModifiedBy>Sebastian Węglewski</cp:lastModifiedBy>
  <cp:revision>2</cp:revision>
  <dcterms:created xsi:type="dcterms:W3CDTF">2023-03-15T17:20:00Z</dcterms:created>
  <dcterms:modified xsi:type="dcterms:W3CDTF">2023-03-15T17:46:00Z</dcterms:modified>
</cp:coreProperties>
</file>