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9EF8E" w14:textId="77777777" w:rsidR="00B56591" w:rsidRDefault="00B56591" w:rsidP="00B56591">
      <w:pPr>
        <w:pStyle w:val="Standard"/>
        <w:suppressAutoHyphens/>
        <w:spacing w:line="276" w:lineRule="auto"/>
        <w:rPr>
          <w:rFonts w:ascii="Calibri" w:hAnsi="Calibri"/>
        </w:rPr>
      </w:pPr>
      <w:r>
        <w:rPr>
          <w:rFonts w:ascii="Calibri" w:hAnsi="Calibri" w:cs="Times New Roman"/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Times New Roman"/>
          <w:b/>
          <w:i/>
          <w:iCs/>
        </w:rPr>
        <w:t>Dodatek nr 6 do SWZ</w:t>
      </w:r>
    </w:p>
    <w:p w14:paraId="1487D974" w14:textId="77777777" w:rsidR="00B56591" w:rsidRDefault="00B56591" w:rsidP="00B56591">
      <w:pPr>
        <w:pStyle w:val="Standard"/>
        <w:suppressAutoHyphens/>
        <w:spacing w:line="276" w:lineRule="auto"/>
        <w:rPr>
          <w:rFonts w:ascii="Calibri" w:hAnsi="Calibri" w:cs="TimesNewRomanPSMT"/>
        </w:rPr>
      </w:pPr>
    </w:p>
    <w:p w14:paraId="3AADF9D4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MT"/>
        </w:rPr>
      </w:pPr>
      <w:r>
        <w:rPr>
          <w:rFonts w:ascii="Calibri" w:hAnsi="Calibri" w:cs="TimesNewRomanPSMT"/>
        </w:rPr>
        <w:t>................................................................................................................................</w:t>
      </w:r>
    </w:p>
    <w:p w14:paraId="3F5606D1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</w:rPr>
      </w:pPr>
      <w:r>
        <w:rPr>
          <w:rFonts w:ascii="Calibri" w:hAnsi="Calibri" w:cs="TimesNewRomanPS-ItalicMT"/>
          <w:i/>
          <w:iCs/>
        </w:rPr>
        <w:t>(nazwa wykonawcy)</w:t>
      </w:r>
    </w:p>
    <w:p w14:paraId="625060BB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</w:rPr>
      </w:pPr>
    </w:p>
    <w:p w14:paraId="409BD9D9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MT"/>
          <w:lang w:val="en-US"/>
        </w:rPr>
      </w:pPr>
      <w:r>
        <w:rPr>
          <w:rFonts w:ascii="Calibri" w:hAnsi="Calibri" w:cs="TimesNewRomanPSMT"/>
          <w:lang w:val="en-US"/>
        </w:rPr>
        <w:t>................................................................................................................................</w:t>
      </w:r>
    </w:p>
    <w:p w14:paraId="36013399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  <w:r>
        <w:rPr>
          <w:rFonts w:ascii="Calibri" w:hAnsi="Calibri" w:cs="TimesNewRomanPS-ItalicMT"/>
          <w:i/>
          <w:iCs/>
          <w:lang w:val="en-US"/>
        </w:rPr>
        <w:t>(</w:t>
      </w:r>
      <w:proofErr w:type="spellStart"/>
      <w:r>
        <w:rPr>
          <w:rFonts w:ascii="Calibri" w:hAnsi="Calibri" w:cs="TimesNewRomanPS-ItalicMT"/>
          <w:i/>
          <w:iCs/>
          <w:lang w:val="en-US"/>
        </w:rPr>
        <w:t>adres</w:t>
      </w:r>
      <w:proofErr w:type="spellEnd"/>
      <w:r>
        <w:rPr>
          <w:rFonts w:ascii="Calibri" w:hAnsi="Calibri" w:cs="TimesNewRomanPS-ItalicMT"/>
          <w:i/>
          <w:iCs/>
          <w:lang w:val="en-US"/>
        </w:rPr>
        <w:t>)</w:t>
      </w:r>
    </w:p>
    <w:p w14:paraId="67253F49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</w:p>
    <w:p w14:paraId="1AF9B108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MT"/>
          <w:lang w:val="en-US"/>
        </w:rPr>
      </w:pPr>
      <w:r>
        <w:rPr>
          <w:rFonts w:ascii="Calibri" w:hAnsi="Calibri" w:cs="TimesNewRomanPSMT"/>
          <w:lang w:val="en-US"/>
        </w:rPr>
        <w:t>............................................................... ..............................................................</w:t>
      </w:r>
    </w:p>
    <w:p w14:paraId="78094DC1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  <w:r>
        <w:rPr>
          <w:rFonts w:ascii="Calibri" w:hAnsi="Calibri" w:cs="TimesNewRomanPS-ItalicMT"/>
          <w:i/>
          <w:iCs/>
          <w:lang w:val="en-US"/>
        </w:rPr>
        <w:t xml:space="preserve">( </w:t>
      </w:r>
      <w:proofErr w:type="spellStart"/>
      <w:r>
        <w:rPr>
          <w:rFonts w:ascii="Calibri" w:hAnsi="Calibri" w:cs="TimesNewRomanPS-ItalicMT"/>
          <w:i/>
          <w:iCs/>
          <w:lang w:val="en-US"/>
        </w:rPr>
        <w:t>numer</w:t>
      </w:r>
      <w:proofErr w:type="spellEnd"/>
      <w:r>
        <w:rPr>
          <w:rFonts w:ascii="Calibri" w:hAnsi="Calibri" w:cs="TimesNewRomanPS-ItalicMT"/>
          <w:i/>
          <w:iCs/>
          <w:lang w:val="en-US"/>
        </w:rPr>
        <w:t xml:space="preserve"> </w:t>
      </w:r>
      <w:proofErr w:type="spellStart"/>
      <w:r>
        <w:rPr>
          <w:rFonts w:ascii="Calibri" w:hAnsi="Calibri" w:cs="TimesNewRomanPS-ItalicMT"/>
          <w:i/>
          <w:iCs/>
          <w:lang w:val="en-US"/>
        </w:rPr>
        <w:t>tel</w:t>
      </w:r>
      <w:proofErr w:type="spellEnd"/>
      <w:r>
        <w:rPr>
          <w:rFonts w:ascii="Calibri" w:hAnsi="Calibri" w:cs="TimesNewRomanPS-ItalicMT"/>
          <w:i/>
          <w:iCs/>
          <w:lang w:val="en-US"/>
        </w:rPr>
        <w:t>) ( e-mail)</w:t>
      </w:r>
    </w:p>
    <w:p w14:paraId="17F8DAC1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NewRomanPS-ItalicMT"/>
          <w:i/>
          <w:iCs/>
          <w:lang w:val="en-US"/>
        </w:rPr>
      </w:pPr>
    </w:p>
    <w:p w14:paraId="7C6780E0" w14:textId="3CFA8FF5" w:rsidR="00B56591" w:rsidRDefault="00B56591" w:rsidP="00B56591">
      <w:pPr>
        <w:pStyle w:val="HorizontalLine"/>
        <w:jc w:val="center"/>
      </w:pPr>
      <w:r>
        <w:rPr>
          <w:rFonts w:ascii="Calibri" w:hAnsi="Calibri" w:cs="Times New Roman"/>
          <w:lang w:val="en-US"/>
        </w:rPr>
        <w:t xml:space="preserve">dot. </w:t>
      </w:r>
      <w:r>
        <w:rPr>
          <w:rFonts w:ascii="Calibri" w:hAnsi="Calibri" w:cs="Times New Roman"/>
        </w:rPr>
        <w:t xml:space="preserve"> postępowania o udzielenie zamówienia publicznego pn.</w:t>
      </w:r>
      <w:r>
        <w:rPr>
          <w:rFonts w:ascii="Calibri" w:eastAsia="Arial" w:hAnsi="Calibri" w:cs="Arial"/>
          <w:b/>
          <w:bCs/>
          <w:color w:val="000000"/>
          <w:w w:val="107"/>
          <w:lang w:eastAsia="hi-IN"/>
        </w:rPr>
        <w:br/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29C7FF26" w14:textId="77777777" w:rsidR="00B56591" w:rsidRDefault="00B56591" w:rsidP="00B56591">
      <w:pPr>
        <w:pStyle w:val="Standard"/>
        <w:suppressAutoHyphens/>
        <w:spacing w:line="276" w:lineRule="auto"/>
        <w:jc w:val="center"/>
      </w:pPr>
    </w:p>
    <w:p w14:paraId="1A78A560" w14:textId="77777777" w:rsidR="00B56591" w:rsidRDefault="00B56591" w:rsidP="00B56591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Doświadczenie zawodowe</w:t>
      </w:r>
    </w:p>
    <w:tbl>
      <w:tblPr>
        <w:tblpPr w:leftFromText="141" w:rightFromText="141" w:vertAnchor="text" w:horzAnchor="page" w:tblpX="1312" w:tblpY="27"/>
        <w:tblW w:w="14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03"/>
        <w:gridCol w:w="2568"/>
        <w:gridCol w:w="2551"/>
        <w:gridCol w:w="3402"/>
      </w:tblGrid>
      <w:tr w:rsidR="00B94557" w14:paraId="7B16C14A" w14:textId="77777777" w:rsidTr="00B94557">
        <w:trPr>
          <w:trHeight w:val="750"/>
        </w:trPr>
        <w:tc>
          <w:tcPr>
            <w:tcW w:w="8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8B67B0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LP</w:t>
            </w:r>
          </w:p>
        </w:tc>
        <w:tc>
          <w:tcPr>
            <w:tcW w:w="48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15B051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Przedmiot zamówienia</w:t>
            </w:r>
          </w:p>
        </w:tc>
        <w:tc>
          <w:tcPr>
            <w:tcW w:w="5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19E40D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Daty wykonania</w:t>
            </w:r>
          </w:p>
          <w:p w14:paraId="704E8B48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zamówienia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422AB7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Podmiot, na</w:t>
            </w:r>
          </w:p>
          <w:p w14:paraId="556D7523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rzecz którego</w:t>
            </w:r>
          </w:p>
          <w:p w14:paraId="6333A491" w14:textId="77777777" w:rsidR="00B94557" w:rsidRDefault="00B94557" w:rsidP="00B94557">
            <w:pPr>
              <w:pStyle w:val="Standard"/>
              <w:jc w:val="center"/>
            </w:pPr>
            <w:r>
              <w:rPr>
                <w:rFonts w:ascii="Arial" w:hAnsi="Arial" w:cs="Times New Roman"/>
                <w:sz w:val="20"/>
                <w:szCs w:val="20"/>
              </w:rPr>
              <w:t>usługi zostały</w:t>
            </w:r>
          </w:p>
          <w:p w14:paraId="4F3D3B3F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wykonane</w:t>
            </w:r>
          </w:p>
        </w:tc>
      </w:tr>
      <w:tr w:rsidR="00B94557" w14:paraId="2D7989DB" w14:textId="77777777" w:rsidTr="00B94557">
        <w:trPr>
          <w:trHeight w:val="900"/>
        </w:trPr>
        <w:tc>
          <w:tcPr>
            <w:tcW w:w="8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302392E" w14:textId="77777777" w:rsidR="00B94557" w:rsidRDefault="00B94557" w:rsidP="00B94557">
            <w:pPr>
              <w:rPr>
                <w:rFonts w:eastAsia="SimSun" w:cs="Mangal"/>
                <w:lang w:eastAsia="zh-CN"/>
              </w:rPr>
            </w:pPr>
          </w:p>
        </w:tc>
        <w:tc>
          <w:tcPr>
            <w:tcW w:w="48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5878F1" w14:textId="77777777" w:rsidR="00B94557" w:rsidRDefault="00B94557" w:rsidP="00B94557">
            <w:pPr>
              <w:rPr>
                <w:rFonts w:eastAsia="SimSun" w:cs="Mangal"/>
                <w:lang w:eastAsia="zh-CN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24B096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Data</w:t>
            </w:r>
          </w:p>
          <w:p w14:paraId="529727DC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rozpoczęcia</w:t>
            </w:r>
          </w:p>
          <w:p w14:paraId="0BE0F3B3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(dd/mm/rr)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F1C629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Data</w:t>
            </w:r>
          </w:p>
          <w:p w14:paraId="094BEC36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zakończenia</w:t>
            </w:r>
          </w:p>
          <w:p w14:paraId="40B19AE0" w14:textId="77777777" w:rsidR="00B94557" w:rsidRDefault="00B94557" w:rsidP="00B94557">
            <w:pPr>
              <w:pStyle w:val="Standard"/>
              <w:jc w:val="center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ascii="Arial" w:hAnsi="Arial" w:cs="Times New Roman"/>
                <w:sz w:val="20"/>
                <w:szCs w:val="20"/>
              </w:rPr>
              <w:t>(dd/mm/rr)</w:t>
            </w: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88F533F" w14:textId="77777777" w:rsidR="00B94557" w:rsidRDefault="00B94557" w:rsidP="00B94557">
            <w:pPr>
              <w:rPr>
                <w:rFonts w:eastAsia="SimSun" w:cs="Mangal"/>
                <w:lang w:eastAsia="zh-CN"/>
              </w:rPr>
            </w:pPr>
          </w:p>
        </w:tc>
      </w:tr>
      <w:tr w:rsidR="00B94557" w14:paraId="2F383821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AAA54AD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7F3A93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F70F6B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173291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FBD571" w14:textId="77777777" w:rsidR="00B94557" w:rsidRDefault="00B94557" w:rsidP="00B94557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94557" w14:paraId="7761C507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CE08EE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395C1D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6C01950C" w14:textId="687A8EB8" w:rsidR="00B94557" w:rsidRDefault="00B94557" w:rsidP="00B94557">
            <w:pPr>
              <w:pStyle w:val="Standard"/>
              <w:rPr>
                <w:rFonts w:ascii="TimesNewRomanPSMT" w:hAnsi="TimesNewRomanPSMT" w:cs="TimesNewRomanPSMT"/>
              </w:rPr>
            </w:pPr>
          </w:p>
          <w:p w14:paraId="40C22A3F" w14:textId="77777777" w:rsidR="00EC74ED" w:rsidRDefault="00EC74ED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13BFD0A4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0B3F0F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309903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6ADB09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</w:tr>
      <w:tr w:rsidR="00B94557" w14:paraId="68EF4FF7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CD098CC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2C2A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5872FE00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4E8724B5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3198245F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B82A94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462FF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AB7D35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</w:tr>
      <w:tr w:rsidR="00B94557" w14:paraId="3ADEC5A7" w14:textId="77777777" w:rsidTr="00B94557"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DB9E48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4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540B0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1E388B80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7A4C738E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  <w:p w14:paraId="61FA086B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21D832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6FE283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8518818" w14:textId="77777777" w:rsidR="00B94557" w:rsidRDefault="00B94557" w:rsidP="00B94557">
            <w:pPr>
              <w:pStyle w:val="Standard"/>
              <w:rPr>
                <w:rFonts w:ascii="TimesNewRomanPSMT" w:hAnsi="TimesNewRomanPSMT" w:cs="TimesNewRomanPSMT" w:hint="eastAsia"/>
              </w:rPr>
            </w:pPr>
          </w:p>
        </w:tc>
      </w:tr>
    </w:tbl>
    <w:p w14:paraId="216D1E35" w14:textId="24BE8B81" w:rsidR="00B56591" w:rsidRDefault="00B56591" w:rsidP="00B56591">
      <w:pPr>
        <w:pStyle w:val="Standard"/>
        <w:suppressAutoHyphens/>
        <w:spacing w:line="276" w:lineRule="auto"/>
        <w:ind w:left="340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Wykaz usług wykonanych, w okresie ostatnich 3 lat, a jeżeli okres prowadzenia działalności jest krótszy - w tym okresie, wraz z podaniem ich wartości, przedmiotu, dat wykonania i podmiotów, na rzecz których usługi zostały wykonane</w:t>
      </w:r>
    </w:p>
    <w:p w14:paraId="722C91EC" w14:textId="77777777" w:rsidR="00B56591" w:rsidRDefault="00B56591" w:rsidP="00B56591">
      <w:pPr>
        <w:pStyle w:val="Standard"/>
        <w:suppressAutoHyphens/>
        <w:spacing w:line="276" w:lineRule="auto"/>
        <w:ind w:right="397"/>
        <w:jc w:val="center"/>
        <w:rPr>
          <w:rFonts w:ascii="Calibri" w:hAnsi="Calibri" w:cs="Times New Roman"/>
        </w:rPr>
      </w:pPr>
    </w:p>
    <w:p w14:paraId="549EBA2B" w14:textId="77777777" w:rsidR="00B56591" w:rsidRDefault="00B56591" w:rsidP="00B56591">
      <w:pPr>
        <w:pStyle w:val="Standard"/>
        <w:suppressAutoHyphens/>
        <w:ind w:right="397"/>
        <w:jc w:val="both"/>
        <w:rPr>
          <w:rFonts w:ascii="Calibri" w:hAnsi="Calibri"/>
        </w:rPr>
      </w:pPr>
      <w:r>
        <w:rPr>
          <w:rFonts w:ascii="Calibri" w:hAnsi="Calibri" w:cs="Times New Roman"/>
        </w:rPr>
        <w:t>Do wykazu należy dołączyć 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- oświadczenie wykonawcy.</w:t>
      </w:r>
    </w:p>
    <w:p w14:paraId="6858ED45" w14:textId="77777777" w:rsidR="00B56591" w:rsidRDefault="00B56591" w:rsidP="00B56591">
      <w:pPr>
        <w:pStyle w:val="Standard"/>
        <w:suppressAutoHyphens/>
        <w:ind w:right="397"/>
        <w:jc w:val="both"/>
        <w:rPr>
          <w:rFonts w:ascii="Calibri" w:hAnsi="Calibri" w:cs="Times New Roman"/>
        </w:rPr>
      </w:pPr>
    </w:p>
    <w:p w14:paraId="36934E41" w14:textId="77777777" w:rsidR="00B56591" w:rsidRDefault="00B56591" w:rsidP="00B56591">
      <w:pPr>
        <w:pStyle w:val="Standard"/>
        <w:suppressAutoHyphens/>
        <w:ind w:right="397"/>
        <w:jc w:val="both"/>
        <w:rPr>
          <w:rFonts w:ascii="Calibri" w:hAnsi="Calibri"/>
        </w:rPr>
      </w:pPr>
      <w:r>
        <w:rPr>
          <w:rFonts w:ascii="Calibri" w:hAnsi="Calibri" w:cs="Times New Roman"/>
        </w:rPr>
        <w:t>Jeżeli wykonawca powołuje się na doświadczenie w realizacji  usług wykonywanych wspólnie z innymi wykonawcami, w/w wykaz, powinien dotyczyć usług, w których wykonaniu wykonawca ten bezpośrednio uczestniczył.</w:t>
      </w:r>
    </w:p>
    <w:p w14:paraId="4C2DD374" w14:textId="77777777" w:rsidR="00B56591" w:rsidRDefault="00B56591" w:rsidP="00B56591">
      <w:pPr>
        <w:pStyle w:val="Standard"/>
        <w:suppressAutoHyphens/>
        <w:spacing w:line="276" w:lineRule="auto"/>
        <w:ind w:right="397"/>
        <w:jc w:val="both"/>
        <w:rPr>
          <w:rFonts w:ascii="Calibri" w:eastAsia="Tahoma" w:hAnsi="Calibri" w:cs="Times New Roman"/>
          <w:b/>
          <w:bCs/>
          <w:lang w:eastAsia="pl-PL"/>
        </w:rPr>
      </w:pPr>
    </w:p>
    <w:p w14:paraId="1515D9B1" w14:textId="77777777" w:rsidR="00B56591" w:rsidRDefault="00B56591" w:rsidP="00B56591">
      <w:pPr>
        <w:pStyle w:val="Standard"/>
        <w:suppressAutoHyphens/>
        <w:spacing w:line="276" w:lineRule="auto"/>
        <w:rPr>
          <w:rFonts w:ascii="Calibri" w:hAnsi="Calibri" w:cs="TimesNewRomanPS-BoldMT"/>
          <w:b/>
          <w:bCs/>
        </w:rPr>
      </w:pPr>
    </w:p>
    <w:p w14:paraId="024D18E5" w14:textId="77777777" w:rsidR="00B56591" w:rsidRDefault="00B56591" w:rsidP="00B56591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Lista ta może być wydłużona, jeśli zachodzi taka potrzeba.</w:t>
      </w:r>
    </w:p>
    <w:p w14:paraId="7CAE4C43" w14:textId="77777777" w:rsidR="009A6470" w:rsidRDefault="009A6470"/>
    <w:sectPr w:rsidR="009A6470">
      <w:footerReference w:type="default" r:id="rId6"/>
      <w:pgSz w:w="16838" w:h="11906" w:orient="landscape"/>
      <w:pgMar w:top="1134" w:right="1079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7F50" w14:textId="77777777" w:rsidR="00000000" w:rsidRDefault="00582537">
      <w:r>
        <w:separator/>
      </w:r>
    </w:p>
  </w:endnote>
  <w:endnote w:type="continuationSeparator" w:id="0">
    <w:p w14:paraId="361476AC" w14:textId="77777777" w:rsidR="00000000" w:rsidRDefault="0058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TimesNewRomanPSMT">
    <w:altName w:val="Times New Roman"/>
    <w:charset w:val="00"/>
    <w:family w:val="auto"/>
    <w:pitch w:val="variable"/>
  </w:font>
  <w:font w:name="TimesNewRomanPS-ItalicMT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8131531"/>
      <w:docPartObj>
        <w:docPartGallery w:val="Page Numbers (Bottom of Page)"/>
        <w:docPartUnique/>
      </w:docPartObj>
    </w:sdtPr>
    <w:sdtContent>
      <w:p w14:paraId="3D2D738F" w14:textId="700FD4F1" w:rsidR="00EC74ED" w:rsidRDefault="00EC74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C0C881" w14:textId="77777777" w:rsidR="009C5DC8" w:rsidRDefault="005825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D1E73" w14:textId="77777777" w:rsidR="00000000" w:rsidRDefault="00582537">
      <w:r>
        <w:separator/>
      </w:r>
    </w:p>
  </w:footnote>
  <w:footnote w:type="continuationSeparator" w:id="0">
    <w:p w14:paraId="7492982C" w14:textId="77777777" w:rsidR="00000000" w:rsidRDefault="00582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91"/>
    <w:rsid w:val="0054427C"/>
    <w:rsid w:val="00582537"/>
    <w:rsid w:val="009A6470"/>
    <w:rsid w:val="00B56591"/>
    <w:rsid w:val="00B94557"/>
    <w:rsid w:val="00EB5B7F"/>
    <w:rsid w:val="00EC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F102"/>
  <w15:chartTrackingRefBased/>
  <w15:docId w15:val="{65749427-CB12-42A5-AEF9-4638AA4B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591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6591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</w:rPr>
  </w:style>
  <w:style w:type="paragraph" w:styleId="Stopka">
    <w:name w:val="footer"/>
    <w:basedOn w:val="Standard"/>
    <w:link w:val="StopkaZnak"/>
    <w:uiPriority w:val="99"/>
    <w:rsid w:val="00B56591"/>
    <w:pPr>
      <w:suppressLineNumbers/>
      <w:tabs>
        <w:tab w:val="center" w:pos="7312"/>
        <w:tab w:val="right" w:pos="14625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591"/>
    <w:rPr>
      <w:rFonts w:ascii="Liberation Serif" w:eastAsia="SimSun" w:hAnsi="Liberation Serif" w:cs="Mangal"/>
      <w:kern w:val="3"/>
      <w:sz w:val="24"/>
      <w:szCs w:val="24"/>
    </w:rPr>
  </w:style>
  <w:style w:type="paragraph" w:customStyle="1" w:styleId="HorizontalLine">
    <w:name w:val="Horizontal Line"/>
    <w:basedOn w:val="Standard"/>
    <w:rsid w:val="00B56591"/>
    <w:rPr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C74E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C74ED"/>
    <w:rPr>
      <w:rFonts w:ascii="Liberation Serif" w:eastAsia="Liberation Serif" w:hAnsi="Liberation Serif" w:cs="Mangal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4</cp:revision>
  <dcterms:created xsi:type="dcterms:W3CDTF">2023-03-15T17:40:00Z</dcterms:created>
  <dcterms:modified xsi:type="dcterms:W3CDTF">2023-03-18T09:30:00Z</dcterms:modified>
</cp:coreProperties>
</file>